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76F14E0" w14:textId="19B3830E" w:rsidR="00870DC6" w:rsidRPr="00870DC6" w:rsidRDefault="001172DA" w:rsidP="00870DC6">
      <w:pPr>
        <w:ind w:left="0" w:firstLine="0"/>
        <w:rPr>
          <w:rFonts w:asciiTheme="minorHAnsi" w:hAnsiTheme="minorHAnsi" w:cstheme="minorHAnsi"/>
          <w:bCs/>
          <w:iCs/>
          <w:sz w:val="22"/>
          <w:szCs w:val="22"/>
        </w:rPr>
      </w:pPr>
      <w:r w:rsidRPr="00870DC6">
        <w:rPr>
          <w:rFonts w:ascii="Calibri" w:hAnsi="Calibri" w:cs="Calibri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70DC6">
        <w:rPr>
          <w:rFonts w:ascii="Calibri" w:hAnsi="Calibri" w:cs="Calibri"/>
          <w:sz w:val="22"/>
          <w:szCs w:val="22"/>
        </w:rPr>
        <w:t>nn</w:t>
      </w:r>
      <w:proofErr w:type="spellEnd"/>
      <w:r w:rsidRPr="00870DC6">
        <w:rPr>
          <w:rFonts w:ascii="Calibri" w:hAnsi="Calibri" w:cs="Calibri"/>
          <w:sz w:val="22"/>
          <w:szCs w:val="22"/>
        </w:rPr>
        <w:t xml:space="preserve"> wraz przyłączami   na terenie Rejonu Energetycznego </w:t>
      </w:r>
      <w:r w:rsidR="00870DC6" w:rsidRPr="00870DC6">
        <w:rPr>
          <w:rFonts w:ascii="Calibri" w:hAnsi="Calibri" w:cs="Calibri"/>
          <w:sz w:val="22"/>
          <w:szCs w:val="22"/>
        </w:rPr>
        <w:t xml:space="preserve">Żyrardów  </w:t>
      </w:r>
      <w:r w:rsidR="00870DC6" w:rsidRPr="00870DC6">
        <w:rPr>
          <w:rFonts w:asciiTheme="minorHAnsi" w:hAnsiTheme="minorHAnsi" w:cstheme="minorHAnsi"/>
          <w:bCs/>
          <w:iCs/>
          <w:sz w:val="22"/>
          <w:szCs w:val="22"/>
        </w:rPr>
        <w:t>przyłączami nn na terenie Rejonu Energetycznego RE Żyrardów”</w:t>
      </w:r>
    </w:p>
    <w:p w14:paraId="1B809E0F" w14:textId="77777777" w:rsidR="00870DC6" w:rsidRPr="00B8642D" w:rsidRDefault="00870DC6" w:rsidP="00870DC6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B8642D">
        <w:rPr>
          <w:rFonts w:asciiTheme="minorHAnsi" w:hAnsiTheme="minorHAnsi" w:cstheme="minorHAnsi"/>
          <w:sz w:val="22"/>
          <w:szCs w:val="22"/>
          <w:u w:val="single"/>
        </w:rPr>
        <w:t xml:space="preserve">Pod nazwą : </w:t>
      </w:r>
      <w:r w:rsidRPr="00B8642D">
        <w:rPr>
          <w:rFonts w:asciiTheme="minorHAnsi" w:hAnsiTheme="minorHAnsi" w:cstheme="minorHAnsi"/>
          <w:sz w:val="22"/>
          <w:szCs w:val="22"/>
        </w:rPr>
        <w:t>:</w:t>
      </w:r>
    </w:p>
    <w:p w14:paraId="349209C1" w14:textId="77777777" w:rsidR="002C42D1" w:rsidRPr="002C42D1" w:rsidRDefault="002C42D1" w:rsidP="002C42D1">
      <w:pPr>
        <w:spacing w:after="0" w:line="276" w:lineRule="auto"/>
        <w:ind w:left="720" w:firstLine="0"/>
        <w:contextualSpacing/>
        <w:outlineLvl w:val="0"/>
        <w:rPr>
          <w:rFonts w:ascii="Calibri" w:hAnsi="Calibri" w:cs="Calibri"/>
          <w:b/>
          <w:i/>
          <w:sz w:val="22"/>
          <w:szCs w:val="22"/>
          <w:lang w:eastAsia="en-US"/>
        </w:rPr>
      </w:pPr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Wymiana  istniejącej linii napowietrznej </w:t>
      </w:r>
      <w:proofErr w:type="spellStart"/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>nn</w:t>
      </w:r>
      <w:proofErr w:type="spellEnd"/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 wraz przyłączami </w:t>
      </w:r>
      <w:proofErr w:type="spellStart"/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>nn</w:t>
      </w:r>
      <w:proofErr w:type="spellEnd"/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 ze stacji 15/0,4kV </w:t>
      </w:r>
    </w:p>
    <w:p w14:paraId="618CF299" w14:textId="7103960F" w:rsidR="002C42D1" w:rsidRPr="002C42D1" w:rsidRDefault="002C42D1" w:rsidP="002C42D1">
      <w:pPr>
        <w:spacing w:after="0" w:line="276" w:lineRule="auto"/>
        <w:ind w:left="720" w:firstLine="0"/>
        <w:contextualSpacing/>
        <w:outlineLvl w:val="0"/>
        <w:rPr>
          <w:rFonts w:ascii="Calibri" w:hAnsi="Calibri" w:cs="Calibri"/>
          <w:b/>
          <w:i/>
          <w:sz w:val="22"/>
          <w:szCs w:val="22"/>
          <w:lang w:eastAsia="en-US"/>
        </w:rPr>
      </w:pPr>
      <w:r w:rsidRPr="002C42D1">
        <w:rPr>
          <w:rFonts w:ascii="Verdana" w:hAnsi="Verdana" w:cs="Arial"/>
          <w:b/>
          <w:i/>
          <w:sz w:val="18"/>
          <w:szCs w:val="18"/>
          <w:lang w:eastAsia="en-US"/>
        </w:rPr>
        <w:t>Balcerów 3 ( 22-0469) gm. Skierniewice</w:t>
      </w:r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 o łącznej długości L= 2,</w:t>
      </w:r>
      <w:r>
        <w:rPr>
          <w:rFonts w:ascii="Calibri" w:hAnsi="Calibri" w:cs="Calibri"/>
          <w:b/>
          <w:i/>
          <w:sz w:val="22"/>
          <w:szCs w:val="22"/>
          <w:lang w:eastAsia="en-US"/>
        </w:rPr>
        <w:t>6</w:t>
      </w:r>
      <w:r w:rsidRPr="002C42D1">
        <w:rPr>
          <w:rFonts w:ascii="Calibri" w:hAnsi="Calibri" w:cs="Calibri"/>
          <w:b/>
          <w:i/>
          <w:sz w:val="22"/>
          <w:szCs w:val="22"/>
          <w:lang w:eastAsia="en-US"/>
        </w:rPr>
        <w:t xml:space="preserve">  km,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6821E8E8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4x70</w:t>
      </w:r>
      <w:r w:rsidR="002C42D1">
        <w:rPr>
          <w:rFonts w:ascii="Verdana" w:hAnsi="Verdana" w:cs="Calibri"/>
          <w:b/>
          <w:sz w:val="18"/>
          <w:szCs w:val="18"/>
        </w:rPr>
        <w:t xml:space="preserve">( 35) </w:t>
      </w:r>
      <w:r w:rsidRPr="005B1337">
        <w:rPr>
          <w:rFonts w:ascii="Verdana" w:hAnsi="Verdana" w:cs="Calibri"/>
          <w:b/>
          <w:sz w:val="18"/>
          <w:szCs w:val="18"/>
        </w:rPr>
        <w:t xml:space="preserve">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  <w:r w:rsidR="00F61059" w:rsidRPr="005B1337">
        <w:rPr>
          <w:rFonts w:ascii="Verdana" w:hAnsi="Verdana" w:cs="Calibri"/>
          <w:b/>
          <w:sz w:val="18"/>
          <w:szCs w:val="18"/>
        </w:rPr>
        <w:t>/</w:t>
      </w:r>
      <w:proofErr w:type="spellStart"/>
      <w:r w:rsidR="00F61059" w:rsidRPr="005B1337">
        <w:rPr>
          <w:rFonts w:ascii="Verdana" w:hAnsi="Verdana" w:cs="Calibri"/>
          <w:b/>
          <w:sz w:val="18"/>
          <w:szCs w:val="18"/>
        </w:rPr>
        <w:t>AsXSn</w:t>
      </w:r>
      <w:proofErr w:type="spellEnd"/>
      <w:r w:rsidR="00F61059" w:rsidRPr="005B1337">
        <w:rPr>
          <w:rFonts w:ascii="Verdana" w:hAnsi="Verdana" w:cs="Calibri"/>
          <w:b/>
          <w:sz w:val="18"/>
          <w:szCs w:val="18"/>
        </w:rPr>
        <w:t xml:space="preserve"> </w:t>
      </w:r>
      <w:r w:rsidRPr="005B1337">
        <w:rPr>
          <w:rFonts w:ascii="Verdana" w:hAnsi="Verdana" w:cs="Calibri"/>
          <w:b/>
          <w:sz w:val="18"/>
          <w:szCs w:val="18"/>
        </w:rPr>
        <w:t>4x95 mm</w:t>
      </w:r>
      <w:r w:rsidRPr="005B1337">
        <w:rPr>
          <w:rFonts w:ascii="Verdana" w:hAnsi="Verdana" w:cs="Calibri"/>
          <w:b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 xml:space="preserve">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4F402933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9D31DE">
        <w:rPr>
          <w:rFonts w:ascii="Verdana" w:hAnsi="Verdana"/>
          <w:b/>
          <w:bCs/>
          <w:sz w:val="18"/>
          <w:szCs w:val="18"/>
          <w:lang w:val="x-none" w:eastAsia="x-none"/>
        </w:rPr>
        <w:t>4</w:t>
      </w:r>
      <w:r w:rsidR="000C4B53">
        <w:rPr>
          <w:rFonts w:ascii="Verdana" w:hAnsi="Verdana"/>
          <w:b/>
          <w:bCs/>
          <w:sz w:val="18"/>
          <w:szCs w:val="18"/>
          <w:lang w:val="x-none" w:eastAsia="x-none"/>
        </w:rPr>
        <w:t>3</w:t>
      </w:r>
      <w:r w:rsidR="001172DA" w:rsidRPr="00870DC6">
        <w:rPr>
          <w:rFonts w:ascii="Verdana" w:hAnsi="Verdana"/>
          <w:b/>
          <w:bCs/>
          <w:sz w:val="18"/>
          <w:szCs w:val="18"/>
          <w:lang w:val="x-none" w:eastAsia="x-none"/>
        </w:rPr>
        <w:t xml:space="preserve"> </w:t>
      </w:r>
      <w:r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6C220B" w:rsidRPr="00870DC6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 xml:space="preserve">. Natomiast </w:t>
      </w:r>
      <w:r w:rsidRPr="00870DC6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870DC6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870DC6" w:rsidRPr="00870DC6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910BCB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870DC6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0C4053" w:rsidRPr="00870DC6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0C4053" w:rsidRPr="00870DC6">
        <w:rPr>
          <w:rFonts w:ascii="Verdana" w:hAnsi="Verdana"/>
          <w:bCs/>
          <w:sz w:val="18"/>
          <w:szCs w:val="18"/>
          <w:lang w:eastAsia="x-none"/>
        </w:rPr>
        <w:t xml:space="preserve">dla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lastRenderedPageBreak/>
          <w:t>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97E03" w14:textId="77777777" w:rsidR="00084446" w:rsidRDefault="000844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31B43" w14:textId="77777777" w:rsidR="00084446" w:rsidRDefault="00084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8A771" w14:textId="77777777" w:rsidR="00084446" w:rsidRDefault="000844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0D66DED1" w14:textId="77777777" w:rsidR="00084446" w:rsidRPr="00084446" w:rsidRDefault="00084446" w:rsidP="00084446">
          <w:pPr>
            <w:suppressAutoHyphens/>
            <w:spacing w:before="0" w:after="0"/>
            <w:ind w:left="460" w:right="187" w:firstLine="0"/>
            <w:jc w:val="left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84446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E7EAC87" w14:textId="77777777" w:rsidR="00084446" w:rsidRPr="00084446" w:rsidRDefault="00084446" w:rsidP="00084446">
          <w:pPr>
            <w:suppressAutoHyphens/>
            <w:spacing w:before="0" w:after="0"/>
            <w:ind w:left="460" w:right="187" w:firstLine="0"/>
            <w:jc w:val="left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84446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0FA59544" w14:textId="6D74942C" w:rsidR="00D55F80" w:rsidRPr="006B2C28" w:rsidRDefault="00084446" w:rsidP="00084446">
          <w:pPr>
            <w:suppressAutoHyphens/>
            <w:spacing w:before="0" w:after="0"/>
            <w:ind w:left="460" w:right="187" w:firstLine="0"/>
            <w:jc w:val="left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8444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POST/DYS/OLD/GZ/00604/2026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część 1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5ED57B1D">
              <wp:simplePos x="0" y="0"/>
              <wp:positionH relativeFrom="page">
                <wp:align>left</wp:align>
              </wp:positionH>
              <wp:positionV relativeFrom="topMargin">
                <wp:align>bottom</wp:align>
              </wp:positionV>
              <wp:extent cx="7560310" cy="65837"/>
              <wp:effectExtent l="0" t="0" r="0" b="1079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6583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0;width:595.3pt;height:5.2pt;z-index:251660288;visibility:visible;mso-wrap-style:square;mso-height-percent:0;mso-wrap-distance-left:9pt;mso-wrap-distance-top:0;mso-wrap-distance-right:9pt;mso-wrap-distance-bottom:0;mso-position-horizontal:left;mso-position-horizontal-relative:page;mso-position-vertical:bottom;mso-position-vertical-relative:top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5657C" w14:textId="77777777" w:rsidR="00084446" w:rsidRDefault="000844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46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B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2D1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33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289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B05"/>
    <w:rsid w:val="00797F5C"/>
    <w:rsid w:val="007A3360"/>
    <w:rsid w:val="007A3A02"/>
    <w:rsid w:val="007A46BA"/>
    <w:rsid w:val="007A4A58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08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07A22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0DC6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1DE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33F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25DB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5F2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1 do SWZ 2026.docx</dmsv2BaseFileName>
    <dmsv2BaseDisplayName xmlns="http://schemas.microsoft.com/sharepoint/v3">Załącznik nr 1.3 część 1 do SWZ 2026</dmsv2BaseDisplayName>
    <dmsv2SWPP2ObjectNumber xmlns="http://schemas.microsoft.com/sharepoint/v3">POST/DYS/OLD/GZ/00604/2026                        </dmsv2SWPP2ObjectNumber>
    <dmsv2SWPP2SumMD5 xmlns="http://schemas.microsoft.com/sharepoint/v3">961af115b29167edef02618852f73adc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24428951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PR4UJWENCY6Q-469649581-5858</_dlc_DocId>
    <_dlc_DocIdUrl xmlns="a19cb1c7-c5c7-46d4-85ae-d83685407bba">
      <Url>https://swpp2.dms.gkpge.pl/sites/42/_layouts/15/DocIdRedir.aspx?ID=PR4UJWENCY6Q-469649581-5858</Url>
      <Description>PR4UJWENCY6Q-469649581-5858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A1E5A80-6D06-4E31-911C-2D376F757239}"/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1562</Words>
  <Characters>10951</Characters>
  <Application>Microsoft Office Word</Application>
  <DocSecurity>0</DocSecurity>
  <Lines>91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12</cp:revision>
  <cp:lastPrinted>2011-10-20T15:55:00Z</cp:lastPrinted>
  <dcterms:created xsi:type="dcterms:W3CDTF">2025-10-28T08:54:00Z</dcterms:created>
  <dcterms:modified xsi:type="dcterms:W3CDTF">2026-02-24T12:40:00Z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_dlc_DocIdItemGuid">
    <vt:lpwstr>fbe6fc90-8254-40d5-929a-5a628fe9d25b</vt:lpwstr>
  </property>
</Properties>
</file>